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5E1F738" w14:textId="77777777" w:rsidR="00B7053D" w:rsidRPr="00B7053D" w:rsidRDefault="00B7053D" w:rsidP="00B7053D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projektu budowlanego w ramach zadania pn.: </w:t>
      </w:r>
    </w:p>
    <w:p w14:paraId="48D5D84A" w14:textId="77777777" w:rsidR="00B7053D" w:rsidRPr="00B7053D" w:rsidRDefault="00B7053D" w:rsidP="00B7053D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„Stabilizacja osuwiska nr </w:t>
      </w:r>
      <w:proofErr w:type="spellStart"/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18-11-075-081091 </w:t>
      </w:r>
    </w:p>
    <w:p w14:paraId="4ED76A85" w14:textId="77777777" w:rsidR="00B7053D" w:rsidRPr="00B7053D" w:rsidRDefault="00B7053D" w:rsidP="00B7053D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celu zabezpieczenia drogi powiatowej Nr 1 184R Przecław – Podole w m. Podole, </w:t>
      </w:r>
    </w:p>
    <w:p w14:paraId="6BCA141B" w14:textId="391E4FC7" w:rsidR="006A0A40" w:rsidRPr="00CB7739" w:rsidRDefault="00B7053D" w:rsidP="00B7053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7053D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wojew. podkarpackie”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BF96" w14:textId="77777777" w:rsidR="00370EF6" w:rsidRDefault="00370EF6" w:rsidP="00AC1A4B">
      <w:r>
        <w:separator/>
      </w:r>
    </w:p>
  </w:endnote>
  <w:endnote w:type="continuationSeparator" w:id="0">
    <w:p w14:paraId="6EFFB26A" w14:textId="77777777" w:rsidR="00370EF6" w:rsidRDefault="00370E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C152E" w14:textId="77777777" w:rsidR="00370EF6" w:rsidRDefault="00370EF6" w:rsidP="00AC1A4B">
      <w:r>
        <w:separator/>
      </w:r>
    </w:p>
  </w:footnote>
  <w:footnote w:type="continuationSeparator" w:id="0">
    <w:p w14:paraId="2C4FC8AA" w14:textId="77777777" w:rsidR="00370EF6" w:rsidRDefault="00370E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4536C3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7053D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2021-01-22T11:31:00Z</cp:lastPrinted>
  <dcterms:created xsi:type="dcterms:W3CDTF">2021-02-17T13:08:00Z</dcterms:created>
  <dcterms:modified xsi:type="dcterms:W3CDTF">2021-05-14T07:54:00Z</dcterms:modified>
</cp:coreProperties>
</file>